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7DF88" w14:textId="58ABCE3B" w:rsidR="00AB15F9" w:rsidRDefault="00AB15F9">
      <w:pPr>
        <w:pStyle w:val="Pealkiri1"/>
        <w:spacing w:before="0" w:after="240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Lisa 2</w:t>
      </w:r>
    </w:p>
    <w:p w14:paraId="5644C235" w14:textId="034C7B03" w:rsidR="00062715" w:rsidRDefault="00525096">
      <w:pPr>
        <w:pStyle w:val="Pealkiri1"/>
        <w:spacing w:before="0" w:after="240"/>
        <w:rPr>
          <w:rFonts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Narva-Jõesuu linna</w:t>
      </w:r>
      <w:r w:rsidR="00062715">
        <w:rPr>
          <w:rFonts w:ascii="Times New Roman" w:hAnsi="Times New Roman" w:cs="Times New Roman"/>
          <w:bCs w:val="0"/>
          <w:szCs w:val="24"/>
        </w:rPr>
        <w:t xml:space="preserve"> kriisikomisjoni 202</w:t>
      </w:r>
      <w:r w:rsidR="00D13A33">
        <w:rPr>
          <w:rFonts w:ascii="Times New Roman" w:hAnsi="Times New Roman" w:cs="Times New Roman"/>
          <w:bCs w:val="0"/>
          <w:szCs w:val="24"/>
        </w:rPr>
        <w:t>3</w:t>
      </w:r>
      <w:r w:rsidR="00062715">
        <w:rPr>
          <w:rFonts w:ascii="Times New Roman" w:hAnsi="Times New Roman" w:cs="Times New Roman"/>
          <w:bCs w:val="0"/>
          <w:szCs w:val="24"/>
        </w:rPr>
        <w:t xml:space="preserve"> tööplaan </w:t>
      </w:r>
    </w:p>
    <w:p w14:paraId="26DB4864" w14:textId="17A57732" w:rsidR="00062715" w:rsidRDefault="00062715">
      <w:pPr>
        <w:spacing w:after="240"/>
        <w:rPr>
          <w:rFonts w:cs="Times New Roman"/>
          <w:szCs w:val="24"/>
        </w:rPr>
      </w:pPr>
      <w:r w:rsidRPr="00D13A33">
        <w:rPr>
          <w:rFonts w:ascii="Times New Roman" w:hAnsi="Times New Roman" w:cs="Times New Roman"/>
          <w:sz w:val="24"/>
          <w:szCs w:val="24"/>
        </w:rPr>
        <w:t xml:space="preserve">Kinnitatud: </w:t>
      </w:r>
      <w:r w:rsidR="00D13A33" w:rsidRPr="00D13A33">
        <w:rPr>
          <w:rFonts w:ascii="Times New Roman" w:hAnsi="Times New Roman" w:cs="Times New Roman"/>
          <w:sz w:val="24"/>
          <w:szCs w:val="24"/>
        </w:rPr>
        <w:t>22</w:t>
      </w:r>
      <w:r w:rsidRPr="00D13A33">
        <w:rPr>
          <w:rFonts w:ascii="Times New Roman" w:hAnsi="Times New Roman" w:cs="Times New Roman"/>
          <w:sz w:val="24"/>
          <w:szCs w:val="24"/>
        </w:rPr>
        <w:t>.</w:t>
      </w:r>
      <w:r w:rsidR="00D13A33" w:rsidRPr="00D13A33">
        <w:rPr>
          <w:rFonts w:ascii="Times New Roman" w:hAnsi="Times New Roman" w:cs="Times New Roman"/>
          <w:sz w:val="24"/>
          <w:szCs w:val="24"/>
        </w:rPr>
        <w:t>03</w:t>
      </w:r>
      <w:r w:rsidRPr="00D13A33">
        <w:rPr>
          <w:rFonts w:ascii="Times New Roman" w:hAnsi="Times New Roman" w:cs="Times New Roman"/>
          <w:sz w:val="24"/>
          <w:szCs w:val="24"/>
        </w:rPr>
        <w:t>.202</w:t>
      </w:r>
      <w:r w:rsidR="00D13A33" w:rsidRPr="00D13A33">
        <w:rPr>
          <w:rFonts w:ascii="Times New Roman" w:hAnsi="Times New Roman" w:cs="Times New Roman"/>
          <w:sz w:val="24"/>
          <w:szCs w:val="24"/>
        </w:rPr>
        <w:t>3</w:t>
      </w:r>
      <w:r w:rsidRPr="00D13A33">
        <w:rPr>
          <w:rFonts w:ascii="Times New Roman" w:hAnsi="Times New Roman" w:cs="Times New Roman"/>
          <w:sz w:val="24"/>
          <w:szCs w:val="24"/>
        </w:rPr>
        <w:t xml:space="preserve"> kriisikomisjoni koosolekul</w:t>
      </w:r>
    </w:p>
    <w:tbl>
      <w:tblPr>
        <w:tblW w:w="0" w:type="auto"/>
        <w:tblInd w:w="-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2941"/>
        <w:gridCol w:w="2037"/>
        <w:gridCol w:w="2176"/>
        <w:gridCol w:w="7088"/>
      </w:tblGrid>
      <w:tr w:rsidR="00062715" w14:paraId="0A561DFF" w14:textId="77777777" w:rsidTr="00117642">
        <w:trPr>
          <w:trHeight w:val="368"/>
        </w:trPr>
        <w:tc>
          <w:tcPr>
            <w:tcW w:w="7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2DBDB"/>
            <w:tcMar>
              <w:left w:w="70" w:type="dxa"/>
              <w:right w:w="70" w:type="dxa"/>
            </w:tcMar>
            <w:vAlign w:val="center"/>
          </w:tcPr>
          <w:p w14:paraId="4574F5B3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left w:w="70" w:type="dxa"/>
              <w:right w:w="70" w:type="dxa"/>
            </w:tcMar>
            <w:vAlign w:val="center"/>
          </w:tcPr>
          <w:p w14:paraId="3302B7E8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Tööplaani täitmise aruanne</w:t>
            </w:r>
          </w:p>
        </w:tc>
      </w:tr>
      <w:tr w:rsidR="00062715" w14:paraId="24047664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24C96388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Jrk</w:t>
            </w:r>
            <w:r>
              <w:rPr>
                <w:rFonts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Cs w:val="24"/>
              </w:rPr>
              <w:t>nr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5CFC0C1B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4C694E63" w14:textId="20CF9962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Vastutav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EF0F8FD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Aeg/ periood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D8CF79E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Tegevused – kuidas tehtud, mis tehtud</w:t>
            </w:r>
          </w:p>
        </w:tc>
      </w:tr>
      <w:tr w:rsidR="00062715" w14:paraId="0FED520C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3E95E5" w14:textId="77777777" w:rsidR="00062715" w:rsidRDefault="00062715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95B8B" w14:textId="2BC2D904" w:rsidR="00062715" w:rsidRPr="00160A87" w:rsidRDefault="00D920DE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Vähemalt nelja</w:t>
            </w:r>
            <w:r w:rsidR="00062715" w:rsidRPr="00160A87">
              <w:rPr>
                <w:rFonts w:ascii="Times New Roman" w:hAnsi="Times New Roman" w:cs="Times New Roman"/>
                <w:szCs w:val="24"/>
              </w:rPr>
              <w:t xml:space="preserve"> kriisikomisjoni istungi läbiviimine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09A5CF" w14:textId="77777777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Kriisikomisjoni juht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52AC685" w14:textId="6A633F79" w:rsidR="00062715" w:rsidRDefault="00D920DE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Jaanuar </w:t>
            </w:r>
            <w:r w:rsidR="00D13A33">
              <w:rPr>
                <w:rFonts w:ascii="Times New Roman" w:hAnsi="Times New Roman" w:cs="Times New Roman"/>
                <w:szCs w:val="24"/>
              </w:rPr>
              <w:t>2023</w:t>
            </w:r>
          </w:p>
          <w:p w14:paraId="15E58DFC" w14:textId="6159B906" w:rsidR="00062715" w:rsidRDefault="006E4514" w:rsidP="009358E4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>
              <w:rPr>
                <w:rFonts w:cs="Times New Roman"/>
                <w:szCs w:val="24"/>
              </w:rPr>
              <w:t>ä</w:t>
            </w:r>
            <w:r>
              <w:rPr>
                <w:rFonts w:cs="Times New Roman"/>
                <w:szCs w:val="24"/>
              </w:rPr>
              <w:t>rts 202</w:t>
            </w:r>
            <w:r w:rsidR="00D13A33">
              <w:rPr>
                <w:rFonts w:cs="Times New Roman"/>
                <w:szCs w:val="24"/>
              </w:rPr>
              <w:t>3</w:t>
            </w:r>
          </w:p>
          <w:p w14:paraId="2D33BB55" w14:textId="574158C1" w:rsidR="006E4514" w:rsidRDefault="00D368DF" w:rsidP="009358E4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Mai </w:t>
            </w:r>
            <w:r w:rsidR="006E4514">
              <w:rPr>
                <w:rFonts w:cs="Times New Roman"/>
                <w:szCs w:val="24"/>
              </w:rPr>
              <w:t>202</w:t>
            </w:r>
            <w:r w:rsidR="00D13A33">
              <w:rPr>
                <w:rFonts w:cs="Times New Roman"/>
                <w:szCs w:val="24"/>
              </w:rPr>
              <w:t>3</w:t>
            </w:r>
          </w:p>
          <w:p w14:paraId="350ED1BB" w14:textId="0E62DFCC" w:rsidR="006E4514" w:rsidRDefault="006E4514" w:rsidP="009358E4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November 202</w:t>
            </w:r>
            <w:r w:rsidR="00D13A33">
              <w:rPr>
                <w:rFonts w:cs="Times New Roman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90BE9D" w14:textId="7D533611" w:rsidR="00062715" w:rsidRDefault="00062715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10315" w14:paraId="43FC3CF7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715500" w14:textId="77777777" w:rsidR="00F10315" w:rsidRDefault="00F10315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CEA946" w14:textId="3A619502" w:rsidR="006E4514" w:rsidRDefault="00D13A33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Elektritarbimise piiramise erinevate stsenaariumide läbimängimine.</w:t>
            </w:r>
          </w:p>
          <w:p w14:paraId="7CD6B524" w14:textId="4C9E488A" w:rsidR="00F10315" w:rsidRPr="005A0AD4" w:rsidRDefault="00F10315" w:rsidP="005A0AD4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F0259B" w14:textId="2FCB3F46" w:rsidR="00F10315" w:rsidRDefault="00F10315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  <w:r w:rsidR="008E7531">
              <w:rPr>
                <w:rFonts w:ascii="Times New Roman" w:hAnsi="Times New Roman" w:cs="Times New Roman"/>
                <w:szCs w:val="24"/>
              </w:rPr>
              <w:t>i juht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EDF8B24" w14:textId="0D9B762E" w:rsidR="00F10315" w:rsidRDefault="00D13A3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Jaanuar </w:t>
            </w:r>
            <w:r w:rsidR="00160A87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E9CA22" w14:textId="430E99E1" w:rsidR="00F10315" w:rsidRDefault="00D13A3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17.01.2023 kriisiõppus Narva-Jõesuu Hooldekodus Metsa 5</w:t>
            </w:r>
          </w:p>
        </w:tc>
      </w:tr>
      <w:tr w:rsidR="00160A87" w14:paraId="6B68E1BD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9C1A1E" w14:textId="77777777" w:rsidR="00160A87" w:rsidRDefault="00160A87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A2C497" w14:textId="26BE246D" w:rsidR="008E7531" w:rsidRPr="00160A87" w:rsidRDefault="00D368DF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2023.aasta tööplaani koostamine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CD0F1" w14:textId="77777777" w:rsidR="00160A87" w:rsidRDefault="00160A8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EC8593C" w14:textId="49E1BF1D" w:rsidR="00160A87" w:rsidRDefault="00D368DF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Märts </w:t>
            </w:r>
            <w:r w:rsidR="00160A87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B32686" w14:textId="77777777" w:rsidR="00D853D3" w:rsidRDefault="00D853D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Koosolek toimus 22.03.2023</w:t>
            </w:r>
          </w:p>
          <w:p w14:paraId="471428AA" w14:textId="0CD9D3FA" w:rsidR="00160A87" w:rsidRDefault="00D853D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Kinnitati 2022. aasta tööplaani täitmise aruanne ja kinnitati 2023. aasta tööplaan.</w:t>
            </w:r>
          </w:p>
        </w:tc>
      </w:tr>
      <w:tr w:rsidR="00062715" w14:paraId="2DF7B5E3" w14:textId="77777777" w:rsidTr="00117642"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89312" w14:textId="77777777" w:rsidR="00062715" w:rsidRDefault="00062715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316FA2" w14:textId="77777777" w:rsidR="00062715" w:rsidRDefault="00D368DF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D368DF">
              <w:rPr>
                <w:rFonts w:ascii="Times New Roman" w:hAnsi="Times New Roman" w:cs="Times New Roman"/>
                <w:szCs w:val="24"/>
              </w:rPr>
              <w:t>Mobiilsete elektrivarustusseadmete võimalike asukohtade k</w:t>
            </w:r>
            <w:r>
              <w:rPr>
                <w:rFonts w:ascii="Times New Roman" w:hAnsi="Times New Roman" w:cs="Times New Roman"/>
                <w:szCs w:val="24"/>
              </w:rPr>
              <w:t>indlaksmääramine</w:t>
            </w:r>
            <w:r w:rsidRPr="00D368DF">
              <w:rPr>
                <w:rFonts w:ascii="Times New Roman" w:hAnsi="Times New Roman" w:cs="Times New Roman"/>
                <w:szCs w:val="24"/>
              </w:rPr>
              <w:t xml:space="preserve"> linna territooriumil.</w:t>
            </w:r>
          </w:p>
          <w:p w14:paraId="126EE55F" w14:textId="26FFDFBA" w:rsidR="00382287" w:rsidRPr="00D368DF" w:rsidRDefault="0038228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Võimalike avalike varjumiskohtade </w:t>
            </w:r>
            <w:r w:rsidR="006C5509">
              <w:rPr>
                <w:rFonts w:ascii="Times New Roman" w:hAnsi="Times New Roman" w:cs="Times New Roman"/>
                <w:szCs w:val="24"/>
              </w:rPr>
              <w:t>asukohtade täpsus</w:t>
            </w:r>
            <w:r>
              <w:rPr>
                <w:rFonts w:ascii="Times New Roman" w:hAnsi="Times New Roman" w:cs="Times New Roman"/>
                <w:szCs w:val="24"/>
              </w:rPr>
              <w:t>tamine.</w:t>
            </w:r>
          </w:p>
        </w:tc>
        <w:tc>
          <w:tcPr>
            <w:tcW w:w="2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621A18" w14:textId="77777777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58FE77B" w14:textId="23E926B1" w:rsidR="00062715" w:rsidRDefault="00D368DF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Mai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F17E5B" w14:textId="77777777" w:rsidR="00062715" w:rsidRDefault="0041253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On soetatud elektrigeneraatorid võimalike elektrikatkestuste puhuks. </w:t>
            </w:r>
          </w:p>
          <w:p w14:paraId="1CB02E94" w14:textId="3EB1A6B4" w:rsidR="00412533" w:rsidRDefault="0041253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Asukohad: Sinimäe alevik, Narva-Jõesuu linn ja Olgina alevik.</w:t>
            </w:r>
          </w:p>
        </w:tc>
      </w:tr>
      <w:tr w:rsidR="00FB6C1D" w14:paraId="7251634F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B43422" w14:textId="77777777" w:rsidR="00FB6C1D" w:rsidRDefault="00FB6C1D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40F597" w14:textId="1BA5C383" w:rsidR="00FB6C1D" w:rsidRDefault="006C550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Kohtumine KÜ-te esindajatega võimalike </w:t>
            </w:r>
            <w:r w:rsidR="00776F87">
              <w:rPr>
                <w:rFonts w:ascii="Times New Roman" w:hAnsi="Times New Roman" w:cs="Times New Roman"/>
                <w:szCs w:val="24"/>
              </w:rPr>
              <w:t xml:space="preserve">kriisisituatsioonide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riskide läbiarutamiseks ja nende maandamiseks</w:t>
            </w:r>
            <w:r w:rsidR="0038228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1A5149" w14:textId="77777777" w:rsidR="00FB6C1D" w:rsidRDefault="00FB6C1D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6AD3689" w14:textId="0B23594D" w:rsidR="00FB6C1D" w:rsidRDefault="006C550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September – oktoober 2023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11F784" w14:textId="77777777" w:rsidR="00FB6C1D" w:rsidRDefault="00FB6C1D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062715" w14:paraId="21A26B2F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89B722" w14:textId="77777777" w:rsidR="00062715" w:rsidRDefault="00062715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437D4D" w14:textId="1EE4D307" w:rsidR="00062715" w:rsidRDefault="00677E5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kriisikomisjoni 202</w:t>
            </w:r>
            <w:r w:rsidR="00D368DF">
              <w:rPr>
                <w:rFonts w:ascii="Times New Roman" w:hAnsi="Times New Roman" w:cs="Times New Roman"/>
                <w:szCs w:val="24"/>
              </w:rPr>
              <w:t>3.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aasta</w:t>
            </w:r>
            <w:r w:rsidR="00FA48C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62715">
              <w:rPr>
                <w:rFonts w:ascii="Times New Roman" w:hAnsi="Times New Roman" w:cs="Times New Roman"/>
                <w:szCs w:val="24"/>
              </w:rPr>
              <w:t>tegevusaruande koostamine.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AC6D0" w14:textId="1C861302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F1A2395" w14:textId="6501F7DC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</w:t>
            </w:r>
            <w:r w:rsidR="00D368D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D3D515" w14:textId="77777777" w:rsidR="00062715" w:rsidRDefault="00062715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062715" w14:paraId="61FF4A0D" w14:textId="77777777" w:rsidTr="00117642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6BAC5" w14:textId="77777777" w:rsidR="00062715" w:rsidRDefault="00062715">
            <w:pPr>
              <w:numPr>
                <w:ilvl w:val="0"/>
                <w:numId w:val="1"/>
              </w:numPr>
              <w:spacing w:after="0"/>
              <w:ind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680976" w14:textId="0858BF00" w:rsidR="00062715" w:rsidRDefault="00677E5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LV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kriiskomisjoni 202</w:t>
            </w:r>
            <w:r w:rsidR="00D368DF">
              <w:rPr>
                <w:rFonts w:ascii="Times New Roman" w:hAnsi="Times New Roman" w:cs="Times New Roman"/>
                <w:szCs w:val="24"/>
              </w:rPr>
              <w:t>4.</w:t>
            </w:r>
            <w:r w:rsidR="00062715">
              <w:rPr>
                <w:rFonts w:ascii="Times New Roman" w:hAnsi="Times New Roman" w:cs="Times New Roman"/>
                <w:szCs w:val="24"/>
              </w:rPr>
              <w:t xml:space="preserve"> aasta tööplaani kinnitamine.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FAAF0" w14:textId="77777777" w:rsidR="00062715" w:rsidRDefault="00062715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98DA66F" w14:textId="57CB4C2F" w:rsidR="00062715" w:rsidRDefault="00062715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</w:t>
            </w:r>
            <w:r w:rsidR="00D368D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36C3B8" w14:textId="77777777" w:rsidR="00062715" w:rsidRDefault="00062715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</w:tbl>
    <w:p w14:paraId="19C8B742" w14:textId="77777777" w:rsidR="00062715" w:rsidRDefault="00062715">
      <w:pPr>
        <w:rPr>
          <w:rFonts w:cs="Times New Roman"/>
          <w:szCs w:val="24"/>
        </w:rPr>
      </w:pPr>
    </w:p>
    <w:sectPr w:rsidR="00062715">
      <w:type w:val="continuous"/>
      <w:pgSz w:w="16838" w:h="11906" w:orient="landscape"/>
      <w:pgMar w:top="1134" w:right="567" w:bottom="567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A665" w14:textId="77777777" w:rsidR="0084609D" w:rsidRDefault="0084609D">
      <w:pPr>
        <w:spacing w:after="0" w:line="240" w:lineRule="auto"/>
      </w:pPr>
      <w:r>
        <w:separator/>
      </w:r>
    </w:p>
  </w:endnote>
  <w:endnote w:type="continuationSeparator" w:id="0">
    <w:p w14:paraId="670CD903" w14:textId="77777777" w:rsidR="0084609D" w:rsidRDefault="00846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EB5D2" w14:textId="77777777" w:rsidR="0084609D" w:rsidRDefault="0084609D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57133BAC" w14:textId="77777777" w:rsidR="0084609D" w:rsidRDefault="00846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 w16cid:durableId="119764810">
    <w:abstractNumId w:val="0"/>
  </w:num>
  <w:num w:numId="2" w16cid:durableId="1473256371">
    <w:abstractNumId w:val="1"/>
  </w:num>
  <w:num w:numId="3" w16cid:durableId="2000230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AD"/>
    <w:rsid w:val="00000663"/>
    <w:rsid w:val="000419A5"/>
    <w:rsid w:val="00062715"/>
    <w:rsid w:val="000E6CD6"/>
    <w:rsid w:val="00117642"/>
    <w:rsid w:val="00131974"/>
    <w:rsid w:val="00160A87"/>
    <w:rsid w:val="001E1C37"/>
    <w:rsid w:val="00231859"/>
    <w:rsid w:val="002E3800"/>
    <w:rsid w:val="00316514"/>
    <w:rsid w:val="00382287"/>
    <w:rsid w:val="00412533"/>
    <w:rsid w:val="00416651"/>
    <w:rsid w:val="00426F35"/>
    <w:rsid w:val="00492C7A"/>
    <w:rsid w:val="004C177B"/>
    <w:rsid w:val="004C43A0"/>
    <w:rsid w:val="00525096"/>
    <w:rsid w:val="0054156F"/>
    <w:rsid w:val="00580582"/>
    <w:rsid w:val="005A078C"/>
    <w:rsid w:val="005A0AD4"/>
    <w:rsid w:val="00677E51"/>
    <w:rsid w:val="006C5509"/>
    <w:rsid w:val="006E404E"/>
    <w:rsid w:val="006E4514"/>
    <w:rsid w:val="00776F87"/>
    <w:rsid w:val="007C0D62"/>
    <w:rsid w:val="00823AD3"/>
    <w:rsid w:val="008307D3"/>
    <w:rsid w:val="00842A36"/>
    <w:rsid w:val="0084609D"/>
    <w:rsid w:val="008C40A5"/>
    <w:rsid w:val="008D5EC4"/>
    <w:rsid w:val="008E7531"/>
    <w:rsid w:val="009358E4"/>
    <w:rsid w:val="00A259A2"/>
    <w:rsid w:val="00A334D0"/>
    <w:rsid w:val="00A37C7A"/>
    <w:rsid w:val="00AB15F9"/>
    <w:rsid w:val="00B309AD"/>
    <w:rsid w:val="00B33C8A"/>
    <w:rsid w:val="00B72F4E"/>
    <w:rsid w:val="00C963CD"/>
    <w:rsid w:val="00D13A33"/>
    <w:rsid w:val="00D368DF"/>
    <w:rsid w:val="00D67602"/>
    <w:rsid w:val="00D853D3"/>
    <w:rsid w:val="00D920DE"/>
    <w:rsid w:val="00E2053E"/>
    <w:rsid w:val="00E4755E"/>
    <w:rsid w:val="00F10315"/>
    <w:rsid w:val="00FA48C2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D96F7"/>
  <w14:defaultImageDpi w14:val="0"/>
  <w15:docId w15:val="{614FFA54-2829-4D3D-9FCA-7F0D7A85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kern w:val="1"/>
      <w:lang w:bidi="hi-IN"/>
    </w:rPr>
  </w:style>
  <w:style w:type="paragraph" w:styleId="Pealkiri1">
    <w:name w:val="heading 1"/>
    <w:basedOn w:val="Normaallaad"/>
    <w:link w:val="Pealkiri1Mrk"/>
    <w:uiPriority w:val="99"/>
    <w:qFormat/>
    <w:pPr>
      <w:keepNext/>
      <w:spacing w:before="240" w:after="60"/>
      <w:outlineLvl w:val="0"/>
    </w:pPr>
    <w:rPr>
      <w:rFonts w:ascii="Cambria" w:cs="Cambria"/>
      <w:b/>
      <w:bCs/>
      <w:sz w:val="32"/>
      <w:szCs w:val="32"/>
      <w:lang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Mangal"/>
      <w:b/>
      <w:bCs/>
      <w:kern w:val="32"/>
      <w:sz w:val="29"/>
      <w:szCs w:val="29"/>
      <w:lang w:bidi="hi-IN"/>
    </w:rPr>
  </w:style>
  <w:style w:type="character" w:customStyle="1" w:styleId="Pealkiri1Me4rk">
    <w:name w:val="Pealkiri 1 Mäe4rk"/>
    <w:basedOn w:val="Liguvaikefont"/>
    <w:uiPriority w:val="99"/>
    <w:rPr>
      <w:rFonts w:ascii="Cambria" w:eastAsia="Times New Roman" w:cs="Cambria"/>
      <w:b/>
      <w:bCs/>
      <w:sz w:val="32"/>
      <w:szCs w:val="32"/>
      <w:lang w:val="x-none" w:eastAsia="en-US"/>
    </w:rPr>
  </w:style>
  <w:style w:type="character" w:customStyle="1" w:styleId="JutumullitekstMe4rk">
    <w:name w:val="Jutumullitekst Mäe4rk"/>
    <w:basedOn w:val="Liguvaikefont"/>
    <w:uiPriority w:val="99"/>
    <w:rPr>
      <w:rFonts w:ascii="Tahoma" w:eastAsia="Times New Roman" w:cs="Tahoma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rPr>
      <w:rFonts w:eastAsia="Times New Roman" w:cs="Times New Roman"/>
      <w:sz w:val="16"/>
      <w:szCs w:val="16"/>
    </w:rPr>
  </w:style>
  <w:style w:type="character" w:customStyle="1" w:styleId="KommentaaritekstMe4rk">
    <w:name w:val="Kommentaari tekst Mäe4rk"/>
    <w:basedOn w:val="Liguvaikefont"/>
    <w:uiPriority w:val="99"/>
    <w:rPr>
      <w:rFonts w:eastAsia="Times New Roman" w:cs="Times New Roman"/>
    </w:rPr>
  </w:style>
  <w:style w:type="character" w:customStyle="1" w:styleId="KommentaariteemaMe4rk">
    <w:name w:val="Kommentaari teema Mäe4rk"/>
    <w:basedOn w:val="KommentaaritekstMe4rk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ascii="Times New Roman"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ascii="Times New Roman"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ascii="Times New Roman"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ascii="Times New Roman"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ascii="Times New Roman"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ascii="Times New Roman"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ascii="Times New Roman"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paragraph" w:styleId="Pealkiri">
    <w:name w:val="Title"/>
    <w:basedOn w:val="Normaallaad"/>
    <w:next w:val="Pf5hitekst"/>
    <w:link w:val="PealkiriMrk"/>
    <w:uiPriority w:val="99"/>
    <w:qFormat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bidi="hi-IN"/>
    </w:rPr>
  </w:style>
  <w:style w:type="paragraph" w:customStyle="1" w:styleId="Pf5hitekst">
    <w:name w:val="Põf5hitekst"/>
    <w:basedOn w:val="Normaallaad"/>
    <w:uiPriority w:val="99"/>
    <w:pPr>
      <w:spacing w:after="140"/>
    </w:pPr>
    <w:rPr>
      <w:lang w:bidi="ar-SA"/>
    </w:rPr>
  </w:style>
  <w:style w:type="paragraph" w:styleId="Loend">
    <w:name w:val="List"/>
    <w:basedOn w:val="Pf5hitekst"/>
    <w:uiPriority w:val="99"/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Register">
    <w:name w:val="Register"/>
    <w:basedOn w:val="Normaallaad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kern w:val="1"/>
      <w:sz w:val="20"/>
      <w:szCs w:val="20"/>
      <w:lang w:bidi="hi-IN"/>
    </w:rPr>
  </w:style>
  <w:style w:type="table" w:styleId="Kontuurtabel">
    <w:name w:val="Table Grid"/>
    <w:basedOn w:val="Normaal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rPr>
      <w:rFonts w:ascii="Tahoma" w:cs="Tahoma"/>
      <w:sz w:val="16"/>
      <w:szCs w:val="16"/>
      <w:lang w:bidi="ar-SA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Mangal"/>
      <w:kern w:val="1"/>
      <w:sz w:val="16"/>
      <w:szCs w:val="16"/>
      <w:lang w:bidi="hi-IN"/>
    </w:rPr>
  </w:style>
  <w:style w:type="paragraph" w:styleId="Kommentaaritekst">
    <w:name w:val="annotation text"/>
    <w:basedOn w:val="Normaallaad"/>
    <w:link w:val="KommentaaritekstMrk"/>
    <w:uiPriority w:val="99"/>
    <w:rPr>
      <w:sz w:val="20"/>
      <w:szCs w:val="20"/>
      <w:lang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Pr>
      <w:rFonts w:ascii="Calibri" w:eastAsia="Times New Roman" w:hAnsi="Liberation Serif" w:cs="Mangal"/>
      <w:kern w:val="1"/>
      <w:sz w:val="18"/>
      <w:szCs w:val="18"/>
      <w:lang w:bidi="hi-IN"/>
    </w:rPr>
  </w:style>
  <w:style w:type="paragraph" w:styleId="Kommentaariteema">
    <w:name w:val="annotation subject"/>
    <w:basedOn w:val="Kommentaaritekst"/>
    <w:link w:val="KommentaariteemaMrk"/>
    <w:uiPriority w:val="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Pr>
      <w:rFonts w:ascii="Calibri" w:eastAsia="Times New Roman" w:hAnsi="Liberation Serif" w:cs="Mangal"/>
      <w:b/>
      <w:bCs/>
      <w:kern w:val="1"/>
      <w:sz w:val="18"/>
      <w:szCs w:val="18"/>
      <w:lang w:bidi="hi-IN"/>
    </w:rPr>
  </w:style>
  <w:style w:type="paragraph" w:styleId="Loendilik">
    <w:name w:val="List Paragraph"/>
    <w:basedOn w:val="Normaallaad"/>
    <w:uiPriority w:val="34"/>
    <w:qFormat/>
    <w:rsid w:val="00FB6C1D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ED728-130A-405E-BEDB-CB01F72E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Monika Tinno</cp:lastModifiedBy>
  <cp:revision>10</cp:revision>
  <cp:lastPrinted>2024-02-05T09:41:00Z</cp:lastPrinted>
  <dcterms:created xsi:type="dcterms:W3CDTF">2023-03-22T08:35:00Z</dcterms:created>
  <dcterms:modified xsi:type="dcterms:W3CDTF">2024-02-05T09:51:00Z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Heigo Olu</vt:lpwstr>
  </property>
</Properties>
</file>